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2914CB8B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8917ED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8917ED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C94705">
        <w:rPr>
          <w:rFonts w:asciiTheme="minorHAnsi" w:hAnsiTheme="minorHAnsi" w:cstheme="minorHAnsi"/>
          <w:sz w:val="22"/>
          <w:szCs w:val="22"/>
        </w:rPr>
        <w:t>, realizując</w:t>
      </w:r>
      <w:r w:rsidR="008917ED">
        <w:rPr>
          <w:rFonts w:asciiTheme="minorHAnsi" w:hAnsiTheme="minorHAnsi" w:cstheme="minorHAnsi"/>
          <w:sz w:val="22"/>
          <w:szCs w:val="22"/>
        </w:rPr>
        <w:t>ą</w:t>
      </w:r>
      <w:r w:rsidRPr="00C94705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585ADA">
        <w:rPr>
          <w:rFonts w:asciiTheme="minorHAnsi" w:hAnsiTheme="minorHAnsi" w:cstheme="minorHAnsi"/>
          <w:sz w:val="22"/>
          <w:szCs w:val="22"/>
        </w:rPr>
        <w:t>”</w:t>
      </w:r>
      <w:r w:rsidR="00585ADA" w:rsidRPr="00585ADA">
        <w:rPr>
          <w:rFonts w:asciiTheme="minorHAnsi" w:hAnsiTheme="minorHAnsi" w:cstheme="minorHAnsi"/>
          <w:sz w:val="22"/>
          <w:szCs w:val="22"/>
        </w:rPr>
        <w:t xml:space="preserve">Budowanie postaw przedsiębiorczych z profesjonalistami” nr projektu </w:t>
      </w:r>
      <w:r w:rsidR="00585ADA" w:rsidRPr="00585ADA">
        <w:rPr>
          <w:rFonts w:asciiTheme="minorHAnsi" w:hAnsiTheme="minorHAnsi" w:cstheme="minorHAnsi"/>
          <w:b/>
          <w:bCs/>
          <w:sz w:val="22"/>
          <w:szCs w:val="22"/>
        </w:rPr>
        <w:t>FEWP.10.01-IZ.00-0056/24</w:t>
      </w:r>
      <w:r w:rsidR="00585ADA" w:rsidRPr="00585ADA">
        <w:rPr>
          <w:rFonts w:asciiTheme="minorHAnsi" w:hAnsiTheme="minorHAnsi" w:cstheme="minorHAnsi"/>
          <w:sz w:val="22"/>
          <w:szCs w:val="22"/>
        </w:rPr>
        <w:t xml:space="preserve"> </w:t>
      </w:r>
      <w:r w:rsidR="00585ADA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39936C8" w14:textId="0899211A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F9839" w14:textId="77777777" w:rsidR="00511463" w:rsidRDefault="00511463">
      <w:r>
        <w:separator/>
      </w:r>
    </w:p>
  </w:endnote>
  <w:endnote w:type="continuationSeparator" w:id="0">
    <w:p w14:paraId="2A7CC85E" w14:textId="77777777" w:rsidR="00511463" w:rsidRDefault="0051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B7ACE" w14:textId="77777777" w:rsidR="00511463" w:rsidRDefault="00511463">
      <w:r>
        <w:separator/>
      </w:r>
    </w:p>
  </w:footnote>
  <w:footnote w:type="continuationSeparator" w:id="0">
    <w:p w14:paraId="642B2262" w14:textId="77777777" w:rsidR="00511463" w:rsidRDefault="00511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214"/>
    <w:rsid w:val="00061292"/>
    <w:rsid w:val="00062B52"/>
    <w:rsid w:val="00066902"/>
    <w:rsid w:val="00087E4A"/>
    <w:rsid w:val="0009310B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2A39"/>
    <w:rsid w:val="002130EE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A747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1463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85ADA"/>
    <w:rsid w:val="005922D6"/>
    <w:rsid w:val="005940B6"/>
    <w:rsid w:val="00595041"/>
    <w:rsid w:val="00596A95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7ED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2E4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0458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3385B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7C53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1926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Andżelika Kiełbowicz</cp:lastModifiedBy>
  <cp:revision>2</cp:revision>
  <cp:lastPrinted>2022-02-11T10:48:00Z</cp:lastPrinted>
  <dcterms:created xsi:type="dcterms:W3CDTF">2025-12-03T10:44:00Z</dcterms:created>
  <dcterms:modified xsi:type="dcterms:W3CDTF">2025-12-03T10:44:00Z</dcterms:modified>
</cp:coreProperties>
</file>